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6E27271A" w:rsidR="00A442E3" w:rsidRPr="00AD6B34" w:rsidRDefault="00A442E3" w:rsidP="00A442E3">
      <w:pPr>
        <w:shd w:val="clear" w:color="auto" w:fill="C6D9F1" w:themeFill="text2" w:themeFillTint="33"/>
        <w:spacing w:after="200" w:line="276" w:lineRule="auto"/>
        <w:jc w:val="left"/>
        <w:rPr>
          <w:rFonts w:ascii="Verdana" w:hAnsi="Verdana" w:cstheme="minorHAnsi"/>
          <w:b/>
          <w:sz w:val="18"/>
          <w:szCs w:val="18"/>
        </w:rPr>
      </w:pPr>
      <w:r w:rsidRPr="00AD6B34">
        <w:rPr>
          <w:rFonts w:ascii="Verdana" w:hAnsi="Verdana" w:cstheme="minorHAnsi"/>
          <w:b/>
          <w:sz w:val="18"/>
          <w:szCs w:val="18"/>
        </w:rPr>
        <w:t xml:space="preserve">ZAŁĄCZNIK NR </w:t>
      </w:r>
      <w:r w:rsidR="00C77182">
        <w:rPr>
          <w:rFonts w:ascii="Verdana" w:hAnsi="Verdana" w:cstheme="minorHAnsi"/>
          <w:b/>
          <w:sz w:val="18"/>
          <w:szCs w:val="18"/>
        </w:rPr>
        <w:t>6</w:t>
      </w:r>
      <w:r w:rsidRPr="00AD6B34">
        <w:rPr>
          <w:rFonts w:ascii="Verdana" w:hAnsi="Verdana" w:cstheme="minorHAnsi"/>
          <w:b/>
          <w:sz w:val="18"/>
          <w:szCs w:val="18"/>
        </w:rPr>
        <w:t xml:space="preserve"> </w:t>
      </w:r>
      <w:r w:rsidR="00ED7026" w:rsidRPr="00AD6B34">
        <w:rPr>
          <w:rFonts w:ascii="Verdana" w:hAnsi="Verdana" w:cstheme="minorHAnsi"/>
          <w:b/>
          <w:sz w:val="18"/>
          <w:szCs w:val="18"/>
        </w:rPr>
        <w:t xml:space="preserve">DO SWZ </w:t>
      </w:r>
      <w:r w:rsidRPr="00AD6B34">
        <w:rPr>
          <w:rFonts w:ascii="Verdana" w:hAnsi="Verdana" w:cstheme="minorHAnsi"/>
          <w:b/>
          <w:sz w:val="18"/>
          <w:szCs w:val="18"/>
        </w:rPr>
        <w:t xml:space="preserve">– WYKAZ WYKONANYCH </w:t>
      </w:r>
      <w:r w:rsidR="00147934">
        <w:rPr>
          <w:rFonts w:ascii="Verdana" w:hAnsi="Verdana" w:cstheme="minorHAnsi"/>
          <w:b/>
          <w:sz w:val="18"/>
          <w:szCs w:val="18"/>
        </w:rPr>
        <w:t>ZAMÓWIEŃ</w:t>
      </w:r>
    </w:p>
    <w:p w14:paraId="06CFA867" w14:textId="017F1E81" w:rsidR="00B137F8" w:rsidRPr="00AD6B34" w:rsidRDefault="00B137F8" w:rsidP="00B137F8">
      <w:pPr>
        <w:rPr>
          <w:rFonts w:ascii="Verdana" w:hAnsi="Verdana" w:cstheme="minorHAnsi"/>
          <w:sz w:val="18"/>
          <w:szCs w:val="18"/>
        </w:rPr>
      </w:pPr>
    </w:p>
    <w:p w14:paraId="04C1DADD" w14:textId="77777777" w:rsidR="00EC7687" w:rsidRPr="00AD6B34" w:rsidRDefault="00EC7687" w:rsidP="00B137F8">
      <w:pPr>
        <w:rPr>
          <w:rFonts w:ascii="Verdana" w:hAnsi="Verdana" w:cstheme="minorHAnsi"/>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AD6B34" w14:paraId="166D7DC8" w14:textId="77777777" w:rsidTr="00345526">
        <w:trPr>
          <w:trHeight w:val="1820"/>
        </w:trPr>
        <w:tc>
          <w:tcPr>
            <w:tcW w:w="3965" w:type="dxa"/>
            <w:tcBorders>
              <w:right w:val="single" w:sz="4" w:space="0" w:color="auto"/>
            </w:tcBorders>
          </w:tcPr>
          <w:p w14:paraId="1BCF9C65" w14:textId="77777777" w:rsidR="00EC7687" w:rsidRPr="00AD6B34" w:rsidRDefault="00EC7687" w:rsidP="00345526">
            <w:pPr>
              <w:ind w:right="28"/>
              <w:jc w:val="left"/>
              <w:rPr>
                <w:rFonts w:ascii="Verdana" w:hAnsi="Verdana" w:cstheme="minorHAnsi"/>
                <w:b/>
                <w:i/>
                <w:iCs/>
                <w:sz w:val="18"/>
                <w:szCs w:val="18"/>
                <w:u w:val="single"/>
              </w:rPr>
            </w:pPr>
            <w:r w:rsidRPr="00AD6B34">
              <w:rPr>
                <w:rFonts w:ascii="Verdana" w:hAnsi="Verdana" w:cstheme="minorHAnsi"/>
                <w:b/>
                <w:i/>
                <w:iCs/>
                <w:sz w:val="18"/>
                <w:szCs w:val="18"/>
                <w:u w:val="single"/>
              </w:rPr>
              <w:t>Wykonawca</w:t>
            </w:r>
          </w:p>
          <w:p w14:paraId="06AF82C5" w14:textId="77777777" w:rsidR="00EC7687" w:rsidRPr="00AD6B34" w:rsidRDefault="00EC7687" w:rsidP="00345526">
            <w:pPr>
              <w:ind w:right="28"/>
              <w:jc w:val="left"/>
              <w:rPr>
                <w:rFonts w:ascii="Verdana" w:hAnsi="Verdana" w:cstheme="minorHAnsi"/>
                <w:sz w:val="18"/>
                <w:szCs w:val="18"/>
              </w:rPr>
            </w:pPr>
          </w:p>
          <w:p w14:paraId="16387C43" w14:textId="77777777" w:rsidR="00EC7687" w:rsidRPr="00AD6B34" w:rsidRDefault="00EC7687" w:rsidP="00345526">
            <w:pPr>
              <w:ind w:right="28"/>
              <w:jc w:val="center"/>
              <w:rPr>
                <w:rFonts w:ascii="Verdana" w:hAnsi="Verdana" w:cstheme="minorHAnsi"/>
                <w:sz w:val="18"/>
                <w:szCs w:val="18"/>
              </w:rPr>
            </w:pPr>
            <w:r w:rsidRPr="00AD6B34">
              <w:rPr>
                <w:rFonts w:ascii="Verdana" w:hAnsi="Verdana" w:cstheme="minorHAnsi"/>
                <w:sz w:val="18"/>
                <w:szCs w:val="18"/>
              </w:rPr>
              <w:t>…………………………………………………</w:t>
            </w:r>
          </w:p>
          <w:p w14:paraId="1003CEC4" w14:textId="77777777" w:rsidR="00EC7687" w:rsidRPr="00AD6B34" w:rsidRDefault="00EC7687" w:rsidP="00345526">
            <w:pPr>
              <w:ind w:right="28"/>
              <w:jc w:val="center"/>
              <w:rPr>
                <w:rFonts w:ascii="Verdana" w:hAnsi="Verdana" w:cstheme="minorHAnsi"/>
                <w:sz w:val="18"/>
                <w:szCs w:val="18"/>
              </w:rPr>
            </w:pPr>
            <w:r w:rsidRPr="00AD6B34">
              <w:rPr>
                <w:rFonts w:ascii="Verdana" w:hAnsi="Verdana" w:cstheme="minorHAnsi"/>
                <w:sz w:val="18"/>
                <w:szCs w:val="18"/>
              </w:rPr>
              <w:t>……………………………………………….</w:t>
            </w:r>
          </w:p>
          <w:p w14:paraId="7D1FE00F" w14:textId="77777777" w:rsidR="00EC7687" w:rsidRPr="00AD6B34" w:rsidRDefault="00EC7687" w:rsidP="00345526">
            <w:pPr>
              <w:ind w:right="28"/>
              <w:jc w:val="center"/>
              <w:rPr>
                <w:rFonts w:ascii="Verdana" w:hAnsi="Verdana" w:cstheme="minorHAnsi"/>
                <w:i/>
                <w:sz w:val="18"/>
                <w:szCs w:val="18"/>
              </w:rPr>
            </w:pPr>
            <w:r w:rsidRPr="00AD6B34">
              <w:rPr>
                <w:rFonts w:ascii="Verdana" w:hAnsi="Verdana" w:cstheme="minorHAnsi"/>
                <w:i/>
                <w:sz w:val="18"/>
                <w:szCs w:val="18"/>
              </w:rPr>
              <w:t>Nazwa i adres</w:t>
            </w:r>
          </w:p>
          <w:p w14:paraId="4AE39BC1" w14:textId="77777777" w:rsidR="00EC7687" w:rsidRPr="00AD6B34" w:rsidRDefault="00EC7687" w:rsidP="00345526">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18DB2224" w14:textId="77777777" w:rsidR="00EC7687" w:rsidRPr="00AD6B34" w:rsidRDefault="00EC7687" w:rsidP="00345526">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29B98F8E" w14:textId="77777777" w:rsidR="00EC7687" w:rsidRPr="00AD6B34" w:rsidRDefault="00EC7687" w:rsidP="00345526">
            <w:pPr>
              <w:spacing w:line="360" w:lineRule="auto"/>
              <w:rPr>
                <w:rFonts w:ascii="Verdana" w:eastAsiaTheme="majorEastAsia" w:hAnsi="Verdana" w:cstheme="minorHAnsi"/>
                <w:b/>
                <w:i/>
                <w:iCs/>
                <w:sz w:val="18"/>
                <w:szCs w:val="18"/>
                <w:u w:val="single"/>
              </w:rPr>
            </w:pPr>
            <w:r w:rsidRPr="00AD6B34">
              <w:rPr>
                <w:rFonts w:ascii="Verdana" w:eastAsiaTheme="majorEastAsia" w:hAnsi="Verdana" w:cstheme="minorHAnsi"/>
                <w:b/>
                <w:i/>
                <w:iCs/>
                <w:sz w:val="18"/>
                <w:szCs w:val="18"/>
                <w:u w:val="single"/>
              </w:rPr>
              <w:t xml:space="preserve">Zamawiający </w:t>
            </w:r>
          </w:p>
          <w:p w14:paraId="4EC4F135" w14:textId="77777777" w:rsidR="00EC7687" w:rsidRPr="00AD6B34" w:rsidRDefault="00EC7687" w:rsidP="00345526">
            <w:pPr>
              <w:spacing w:before="120" w:after="120" w:line="240" w:lineRule="auto"/>
              <w:contextualSpacing/>
              <w:jc w:val="center"/>
              <w:rPr>
                <w:rFonts w:ascii="Verdana" w:eastAsia="Calibri" w:hAnsi="Verdana" w:cstheme="minorHAnsi"/>
                <w:b/>
                <w:sz w:val="18"/>
                <w:szCs w:val="18"/>
              </w:rPr>
            </w:pPr>
            <w:r w:rsidRPr="00AD6B34">
              <w:rPr>
                <w:rFonts w:ascii="Verdana" w:eastAsia="Calibri" w:hAnsi="Verdana" w:cstheme="minorHAnsi"/>
                <w:b/>
                <w:sz w:val="18"/>
                <w:szCs w:val="18"/>
              </w:rPr>
              <w:t>PGE Dystrybucja S.A.</w:t>
            </w:r>
          </w:p>
          <w:p w14:paraId="7466680D" w14:textId="77777777" w:rsidR="00EC7687" w:rsidRPr="00AD6B34" w:rsidRDefault="00EC7687" w:rsidP="00345526">
            <w:pPr>
              <w:spacing w:before="120" w:after="120" w:line="240" w:lineRule="auto"/>
              <w:contextualSpacing/>
              <w:jc w:val="center"/>
              <w:rPr>
                <w:rFonts w:ascii="Verdana" w:eastAsia="Calibri" w:hAnsi="Verdana" w:cstheme="minorHAnsi"/>
                <w:sz w:val="18"/>
                <w:szCs w:val="18"/>
              </w:rPr>
            </w:pPr>
            <w:r w:rsidRPr="00AD6B34">
              <w:rPr>
                <w:rFonts w:ascii="Verdana" w:eastAsia="Calibri" w:hAnsi="Verdana" w:cstheme="minorHAnsi"/>
                <w:sz w:val="18"/>
                <w:szCs w:val="18"/>
              </w:rPr>
              <w:t>w imieniu i na rzecz której działa:</w:t>
            </w:r>
          </w:p>
          <w:p w14:paraId="7957EB1F" w14:textId="77777777" w:rsidR="00B252F7" w:rsidRPr="00AD6B34" w:rsidRDefault="00B252F7" w:rsidP="00B252F7">
            <w:pPr>
              <w:spacing w:before="120" w:after="120" w:line="240" w:lineRule="auto"/>
              <w:contextualSpacing/>
              <w:jc w:val="center"/>
              <w:rPr>
                <w:rFonts w:ascii="Verdana" w:eastAsia="Calibri" w:hAnsi="Verdana" w:cstheme="minorHAnsi"/>
                <w:b/>
                <w:sz w:val="18"/>
                <w:szCs w:val="18"/>
              </w:rPr>
            </w:pPr>
            <w:r w:rsidRPr="00AD6B34">
              <w:rPr>
                <w:rFonts w:ascii="Verdana" w:eastAsia="Calibri" w:hAnsi="Verdana" w:cstheme="minorHAnsi"/>
                <w:b/>
                <w:sz w:val="18"/>
                <w:szCs w:val="18"/>
              </w:rPr>
              <w:t>PGE Dystrybucja S.A. Oddział Zamość</w:t>
            </w:r>
          </w:p>
          <w:p w14:paraId="0B494F22" w14:textId="3CE3EA2A" w:rsidR="00EC7687" w:rsidRPr="00AD6B34" w:rsidRDefault="00B252F7" w:rsidP="00B252F7">
            <w:pPr>
              <w:spacing w:line="360" w:lineRule="auto"/>
              <w:jc w:val="center"/>
              <w:rPr>
                <w:rFonts w:ascii="Verdana" w:eastAsiaTheme="majorEastAsia" w:hAnsi="Verdana" w:cstheme="minorHAnsi"/>
                <w:i/>
                <w:iCs/>
                <w:sz w:val="18"/>
                <w:szCs w:val="18"/>
              </w:rPr>
            </w:pPr>
            <w:r w:rsidRPr="00AD6B34">
              <w:rPr>
                <w:rFonts w:ascii="Verdana" w:eastAsia="Calibri" w:hAnsi="Verdana" w:cstheme="minorHAnsi"/>
                <w:b/>
                <w:color w:val="000000"/>
                <w:sz w:val="18"/>
                <w:szCs w:val="18"/>
              </w:rPr>
              <w:t>ul. Koźmiana 1, 22-400 Zamość</w:t>
            </w:r>
          </w:p>
        </w:tc>
      </w:tr>
    </w:tbl>
    <w:p w14:paraId="656B8589" w14:textId="68EEC9E9" w:rsidR="00A442E3" w:rsidRPr="00AD6B34" w:rsidRDefault="00A442E3" w:rsidP="00B137F8">
      <w:pPr>
        <w:rPr>
          <w:rFonts w:ascii="Verdana" w:hAnsi="Verdana" w:cstheme="minorHAnsi"/>
          <w:sz w:val="18"/>
          <w:szCs w:val="18"/>
        </w:rPr>
      </w:pPr>
    </w:p>
    <w:p w14:paraId="230251C6" w14:textId="561548AC" w:rsidR="00A442E3" w:rsidRPr="00AD6B34" w:rsidRDefault="00A442E3" w:rsidP="00B137F8">
      <w:pPr>
        <w:rPr>
          <w:rFonts w:ascii="Verdana" w:hAnsi="Verdana" w:cstheme="minorHAnsi"/>
          <w:sz w:val="18"/>
          <w:szCs w:val="18"/>
        </w:rPr>
      </w:pPr>
    </w:p>
    <w:p w14:paraId="03814602" w14:textId="0D9067E3" w:rsidR="005B1ED0" w:rsidRPr="00AD6B34" w:rsidRDefault="005B1ED0" w:rsidP="005B1ED0">
      <w:pPr>
        <w:spacing w:line="240" w:lineRule="auto"/>
        <w:jc w:val="center"/>
        <w:rPr>
          <w:rFonts w:ascii="Verdana" w:hAnsi="Verdana" w:cstheme="minorHAnsi"/>
          <w:b/>
          <w:sz w:val="18"/>
          <w:szCs w:val="18"/>
        </w:rPr>
      </w:pPr>
      <w:r w:rsidRPr="00AD6B34">
        <w:rPr>
          <w:rFonts w:ascii="Verdana" w:hAnsi="Verdana" w:cstheme="minorHAnsi"/>
          <w:b/>
          <w:sz w:val="18"/>
          <w:szCs w:val="18"/>
        </w:rPr>
        <w:t xml:space="preserve">WYKAZ WYKONANYCH </w:t>
      </w:r>
      <w:r w:rsidR="00E130E3" w:rsidRPr="00AD6B34">
        <w:rPr>
          <w:rFonts w:ascii="Verdana" w:hAnsi="Verdana" w:cstheme="minorHAnsi"/>
          <w:b/>
          <w:sz w:val="18"/>
          <w:szCs w:val="18"/>
        </w:rPr>
        <w:t>ZAMÓWIEŃ</w:t>
      </w:r>
      <w:r w:rsidRPr="00AD6B34">
        <w:rPr>
          <w:rFonts w:ascii="Verdana" w:hAnsi="Verdana" w:cstheme="minorHAnsi"/>
          <w:b/>
          <w:sz w:val="18"/>
          <w:szCs w:val="18"/>
        </w:rPr>
        <w:t xml:space="preserve"> </w:t>
      </w:r>
    </w:p>
    <w:p w14:paraId="02BEA41E" w14:textId="50E5CC3A" w:rsidR="00B137F8" w:rsidRPr="00AD6B34" w:rsidRDefault="00B137F8" w:rsidP="00B137F8">
      <w:pPr>
        <w:rPr>
          <w:rFonts w:ascii="Verdana" w:hAnsi="Verdana" w:cstheme="minorHAnsi"/>
          <w:sz w:val="18"/>
          <w:szCs w:val="18"/>
        </w:rPr>
      </w:pPr>
    </w:p>
    <w:p w14:paraId="1AD8AF27" w14:textId="77777777" w:rsidR="003A6457" w:rsidRPr="00AD6B34" w:rsidRDefault="003A6457" w:rsidP="00B137F8">
      <w:pPr>
        <w:rPr>
          <w:rFonts w:ascii="Verdana" w:hAnsi="Verdana" w:cstheme="minorHAnsi"/>
          <w:sz w:val="18"/>
          <w:szCs w:val="18"/>
        </w:rPr>
      </w:pPr>
    </w:p>
    <w:p w14:paraId="66AAB942" w14:textId="0FD7E7EE" w:rsidR="00B137F8" w:rsidRPr="00147934" w:rsidRDefault="00B137F8" w:rsidP="00B137F8">
      <w:pPr>
        <w:spacing w:after="120" w:line="240" w:lineRule="auto"/>
        <w:rPr>
          <w:rFonts w:ascii="Verdana" w:hAnsi="Verdana" w:cstheme="minorHAnsi"/>
          <w:b/>
          <w:bCs/>
          <w:i/>
          <w:sz w:val="18"/>
          <w:szCs w:val="18"/>
          <w:lang w:eastAsia="pl-PL"/>
        </w:rPr>
      </w:pPr>
      <w:r w:rsidRPr="00AD6B34">
        <w:rPr>
          <w:rFonts w:ascii="Verdana" w:hAnsi="Verdana" w:cstheme="minorHAnsi"/>
          <w:sz w:val="18"/>
          <w:szCs w:val="18"/>
          <w:lang w:eastAsia="pl-PL"/>
        </w:rPr>
        <w:t xml:space="preserve">Składając Ofertę w postępowaniu zakupowym </w:t>
      </w:r>
      <w:r w:rsidR="00DA5698" w:rsidRPr="00AD6B34">
        <w:rPr>
          <w:rFonts w:ascii="Verdana" w:hAnsi="Verdana" w:cstheme="minorHAnsi"/>
          <w:sz w:val="18"/>
          <w:szCs w:val="18"/>
          <w:lang w:eastAsia="pl-PL"/>
        </w:rPr>
        <w:t xml:space="preserve">nr </w:t>
      </w:r>
      <w:r w:rsidR="00147934" w:rsidRPr="00147934">
        <w:rPr>
          <w:rFonts w:ascii="Verdana" w:hAnsi="Verdana" w:cstheme="minorHAnsi"/>
          <w:b/>
          <w:sz w:val="18"/>
          <w:szCs w:val="18"/>
          <w:lang w:eastAsia="pl-PL"/>
        </w:rPr>
        <w:t>POST/DYS/OZ/GZA/02782/2025</w:t>
      </w:r>
      <w:r w:rsidR="00DA5698" w:rsidRPr="00AD6B34">
        <w:rPr>
          <w:rFonts w:ascii="Verdana" w:hAnsi="Verdana" w:cstheme="minorHAnsi"/>
          <w:sz w:val="18"/>
          <w:szCs w:val="18"/>
          <w:lang w:eastAsia="pl-PL"/>
        </w:rPr>
        <w:t xml:space="preserve"> </w:t>
      </w:r>
      <w:r w:rsidRPr="00AD6B34">
        <w:rPr>
          <w:rFonts w:ascii="Verdana" w:hAnsi="Verdana" w:cstheme="minorHAnsi"/>
          <w:sz w:val="18"/>
          <w:szCs w:val="18"/>
          <w:lang w:eastAsia="pl-PL"/>
        </w:rPr>
        <w:t xml:space="preserve">prowadzonym w trybie przetargu nieograniczonego </w:t>
      </w:r>
      <w:r w:rsidR="00DB01FF" w:rsidRPr="00AD6B34">
        <w:rPr>
          <w:rFonts w:ascii="Verdana" w:hAnsi="Verdana" w:cstheme="minorHAnsi"/>
          <w:sz w:val="18"/>
          <w:szCs w:val="18"/>
          <w:lang w:eastAsia="pl-PL"/>
        </w:rPr>
        <w:t xml:space="preserve">pn. </w:t>
      </w:r>
      <w:r w:rsidR="00147934" w:rsidRPr="00147934">
        <w:rPr>
          <w:rFonts w:ascii="Verdana" w:hAnsi="Verdana" w:cstheme="minorHAnsi"/>
          <w:b/>
          <w:sz w:val="18"/>
          <w:szCs w:val="18"/>
          <w:lang w:eastAsia="pl-PL"/>
        </w:rPr>
        <w:t xml:space="preserve">RE Jarosław- prace rekonstrukcyjne </w:t>
      </w:r>
      <w:proofErr w:type="spellStart"/>
      <w:r w:rsidR="00147934" w:rsidRPr="00147934">
        <w:rPr>
          <w:rFonts w:ascii="Verdana" w:hAnsi="Verdana" w:cstheme="minorHAnsi"/>
          <w:b/>
          <w:sz w:val="18"/>
          <w:szCs w:val="18"/>
          <w:lang w:eastAsia="pl-PL"/>
        </w:rPr>
        <w:t>nN</w:t>
      </w:r>
      <w:proofErr w:type="spellEnd"/>
      <w:r w:rsidR="00147934" w:rsidRPr="00147934">
        <w:rPr>
          <w:rFonts w:ascii="Verdana" w:hAnsi="Verdana" w:cstheme="minorHAnsi"/>
          <w:b/>
          <w:sz w:val="18"/>
          <w:szCs w:val="18"/>
          <w:lang w:eastAsia="pl-PL"/>
        </w:rPr>
        <w:t xml:space="preserve"> Zarzecze 5, W.</w:t>
      </w:r>
      <w:r w:rsidR="005B48DD">
        <w:rPr>
          <w:rFonts w:ascii="Verdana" w:hAnsi="Verdana" w:cstheme="minorHAnsi"/>
          <w:b/>
          <w:sz w:val="18"/>
          <w:szCs w:val="18"/>
          <w:lang w:eastAsia="pl-PL"/>
        </w:rPr>
        <w:t xml:space="preserve"> </w:t>
      </w:r>
      <w:bookmarkStart w:id="0" w:name="_GoBack"/>
      <w:bookmarkEnd w:id="0"/>
      <w:r w:rsidR="00147934" w:rsidRPr="00147934">
        <w:rPr>
          <w:rFonts w:ascii="Verdana" w:hAnsi="Verdana" w:cstheme="minorHAnsi"/>
          <w:b/>
          <w:sz w:val="18"/>
          <w:szCs w:val="18"/>
          <w:lang w:eastAsia="pl-PL"/>
        </w:rPr>
        <w:t>Pełkińska 4, Hucisko J. 3, Ostrów 1, wym</w:t>
      </w:r>
      <w:r w:rsidR="00147934">
        <w:rPr>
          <w:rFonts w:ascii="Verdana" w:hAnsi="Verdana" w:cstheme="minorHAnsi"/>
          <w:b/>
          <w:sz w:val="18"/>
          <w:szCs w:val="18"/>
          <w:lang w:eastAsia="pl-PL"/>
        </w:rPr>
        <w:t xml:space="preserve">iana słupów z rozłącznikami THO, </w:t>
      </w:r>
      <w:r w:rsidRPr="00AD6B34">
        <w:rPr>
          <w:rFonts w:ascii="Verdana" w:hAnsi="Verdana" w:cstheme="minorHAnsi"/>
          <w:sz w:val="18"/>
          <w:szCs w:val="18"/>
          <w:lang w:eastAsia="pl-PL"/>
        </w:rPr>
        <w:t xml:space="preserve">oświadczamy, </w:t>
      </w:r>
      <w:r w:rsidRPr="00AD6B34">
        <w:rPr>
          <w:rFonts w:ascii="Verdana" w:hAnsi="Verdana" w:cstheme="minorHAnsi"/>
          <w:bCs/>
          <w:sz w:val="18"/>
          <w:szCs w:val="18"/>
          <w:lang w:eastAsia="pl-PL"/>
        </w:rPr>
        <w:t>że</w:t>
      </w:r>
      <w:r w:rsidRPr="00AD6B34">
        <w:rPr>
          <w:rFonts w:ascii="Verdana" w:hAnsi="Verdana" w:cstheme="minorHAnsi"/>
          <w:sz w:val="18"/>
          <w:szCs w:val="18"/>
          <w:lang w:eastAsia="pl-PL"/>
        </w:rPr>
        <w:t xml:space="preserve"> w okresie ostatnich </w:t>
      </w:r>
      <w:r w:rsidR="00147934" w:rsidRPr="00147934">
        <w:rPr>
          <w:rFonts w:ascii="Verdana" w:hAnsi="Verdana" w:cstheme="minorHAnsi"/>
          <w:b/>
          <w:sz w:val="18"/>
          <w:szCs w:val="18"/>
          <w:lang w:eastAsia="pl-PL"/>
        </w:rPr>
        <w:t>5</w:t>
      </w:r>
      <w:r w:rsidRPr="00147934">
        <w:rPr>
          <w:rFonts w:ascii="Verdana" w:hAnsi="Verdana" w:cstheme="minorHAnsi"/>
          <w:b/>
          <w:sz w:val="18"/>
          <w:szCs w:val="18"/>
          <w:lang w:eastAsia="pl-PL"/>
        </w:rPr>
        <w:t xml:space="preserve"> lat</w:t>
      </w:r>
      <w:r w:rsidRPr="00AD6B34">
        <w:rPr>
          <w:rFonts w:ascii="Verdana" w:hAnsi="Verdana" w:cstheme="minorHAnsi"/>
          <w:sz w:val="18"/>
          <w:szCs w:val="18"/>
          <w:lang w:eastAsia="pl-PL"/>
        </w:rPr>
        <w:t xml:space="preserve"> przed upływem terminu składania Ofert wykonaliśmy następujące </w:t>
      </w:r>
      <w:r w:rsidR="001B56CC" w:rsidRPr="00AD6B34">
        <w:rPr>
          <w:rFonts w:ascii="Verdana" w:hAnsi="Verdana" w:cstheme="minorHAnsi"/>
          <w:sz w:val="18"/>
          <w:szCs w:val="18"/>
          <w:lang w:eastAsia="pl-PL"/>
        </w:rPr>
        <w:t>zamówienia</w:t>
      </w:r>
      <w:r w:rsidRPr="00AD6B34">
        <w:rPr>
          <w:rFonts w:ascii="Verdana" w:hAnsi="Verdana" w:cstheme="minorHAnsi"/>
          <w:sz w:val="18"/>
          <w:szCs w:val="18"/>
          <w:lang w:eastAsia="pl-PL"/>
        </w:rPr>
        <w:t>:</w:t>
      </w:r>
    </w:p>
    <w:p w14:paraId="105CBE0E" w14:textId="77777777" w:rsidR="003874AF" w:rsidRPr="00AD6B34" w:rsidRDefault="003874AF" w:rsidP="003874AF">
      <w:pPr>
        <w:widowControl w:val="0"/>
        <w:snapToGrid w:val="0"/>
        <w:spacing w:line="240" w:lineRule="auto"/>
        <w:ind w:right="170"/>
        <w:rPr>
          <w:rFonts w:ascii="Verdana" w:hAnsi="Verdana" w:cstheme="minorHAnsi"/>
          <w:sz w:val="18"/>
          <w:szCs w:val="18"/>
          <w:lang w:eastAsia="pl-PL"/>
        </w:rPr>
      </w:pPr>
    </w:p>
    <w:p w14:paraId="4FB53023" w14:textId="77777777" w:rsidR="00147934" w:rsidRPr="000370E7" w:rsidRDefault="00147934" w:rsidP="00147934">
      <w:pPr>
        <w:ind w:left="-284"/>
        <w:rPr>
          <w:rFonts w:ascii="Verdana" w:hAnsi="Verdana" w:cstheme="minorHAnsi"/>
          <w:b/>
          <w:bCs/>
          <w:sz w:val="16"/>
          <w:szCs w:val="16"/>
          <w:lang w:eastAsia="pl-PL"/>
        </w:rPr>
      </w:pPr>
      <w:r w:rsidRPr="000370E7">
        <w:rPr>
          <w:rFonts w:ascii="Verdana" w:hAnsi="Verdana" w:cstheme="minorHAnsi"/>
          <w:b/>
          <w:color w:val="FF0000"/>
          <w:sz w:val="16"/>
          <w:szCs w:val="16"/>
          <w:lang w:eastAsia="pl-PL"/>
        </w:rPr>
        <w:t>Dotyczy Części postępowania nr .........</w:t>
      </w:r>
    </w:p>
    <w:p w14:paraId="3E92192E" w14:textId="77777777" w:rsidR="00B137F8" w:rsidRPr="00AD6B34" w:rsidRDefault="00B137F8" w:rsidP="00B137F8">
      <w:pPr>
        <w:spacing w:after="120" w:line="240" w:lineRule="auto"/>
        <w:rPr>
          <w:rFonts w:ascii="Verdana" w:hAnsi="Verdana" w:cstheme="minorHAnsi"/>
          <w:sz w:val="18"/>
          <w:szCs w:val="18"/>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AD6B34"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AD6B34" w:rsidRDefault="001B56CC" w:rsidP="005B1ED0">
            <w:pPr>
              <w:jc w:val="center"/>
              <w:rPr>
                <w:rFonts w:ascii="Verdana" w:hAnsi="Verdana" w:cstheme="minorHAnsi"/>
                <w:b/>
                <w:sz w:val="18"/>
                <w:szCs w:val="18"/>
              </w:rPr>
            </w:pPr>
            <w:r w:rsidRPr="00AD6B34">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AD6B34" w:rsidRDefault="001B56CC" w:rsidP="005B1ED0">
            <w:pPr>
              <w:jc w:val="center"/>
              <w:rPr>
                <w:rFonts w:ascii="Verdana" w:hAnsi="Verdana" w:cstheme="minorHAnsi"/>
                <w:b/>
                <w:sz w:val="18"/>
                <w:szCs w:val="18"/>
              </w:rPr>
            </w:pPr>
          </w:p>
          <w:p w14:paraId="7C3485A8" w14:textId="7875D463" w:rsidR="001B56CC" w:rsidRPr="00AD6B34" w:rsidRDefault="001B56CC" w:rsidP="005B1ED0">
            <w:pPr>
              <w:spacing w:line="240" w:lineRule="auto"/>
              <w:jc w:val="center"/>
              <w:rPr>
                <w:rFonts w:ascii="Verdana" w:hAnsi="Verdana" w:cstheme="minorHAnsi"/>
                <w:b/>
                <w:sz w:val="18"/>
                <w:szCs w:val="18"/>
              </w:rPr>
            </w:pPr>
            <w:r w:rsidRPr="00AD6B34">
              <w:rPr>
                <w:rFonts w:ascii="Verdana" w:hAnsi="Verdana" w:cstheme="minorHAnsi"/>
                <w:b/>
                <w:sz w:val="18"/>
                <w:szCs w:val="18"/>
              </w:rPr>
              <w:t>Przedmiot zamówienia</w:t>
            </w:r>
          </w:p>
          <w:p w14:paraId="7F008D80" w14:textId="77777777" w:rsidR="001B56CC" w:rsidRPr="00AD6B34" w:rsidRDefault="001B56CC" w:rsidP="005B1ED0">
            <w:pPr>
              <w:spacing w:line="240" w:lineRule="auto"/>
              <w:jc w:val="center"/>
              <w:rPr>
                <w:rFonts w:ascii="Verdana" w:hAnsi="Verdana" w:cstheme="minorHAnsi"/>
                <w:b/>
                <w:sz w:val="18"/>
                <w:szCs w:val="18"/>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AD6B34" w:rsidRDefault="001B56CC" w:rsidP="005B1ED0">
            <w:pPr>
              <w:jc w:val="center"/>
              <w:rPr>
                <w:rFonts w:ascii="Verdana" w:hAnsi="Verdana" w:cstheme="minorHAnsi"/>
                <w:b/>
                <w:sz w:val="18"/>
                <w:szCs w:val="18"/>
              </w:rPr>
            </w:pPr>
            <w:r w:rsidRPr="00AD6B34">
              <w:rPr>
                <w:rFonts w:ascii="Verdana" w:hAnsi="Verdana" w:cstheme="minorHAnsi"/>
                <w:b/>
                <w:sz w:val="18"/>
                <w:szCs w:val="18"/>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AD6B34" w:rsidRDefault="001B56CC" w:rsidP="005B1ED0">
            <w:pPr>
              <w:jc w:val="center"/>
              <w:rPr>
                <w:rFonts w:ascii="Verdana" w:hAnsi="Verdana" w:cstheme="minorHAnsi"/>
                <w:b/>
                <w:sz w:val="18"/>
                <w:szCs w:val="18"/>
              </w:rPr>
            </w:pPr>
          </w:p>
          <w:p w14:paraId="0C151A18" w14:textId="550BB9FD" w:rsidR="001B56CC" w:rsidRPr="00AD6B34" w:rsidRDefault="001B56CC" w:rsidP="006C6358">
            <w:pPr>
              <w:jc w:val="center"/>
              <w:rPr>
                <w:rFonts w:ascii="Verdana" w:hAnsi="Verdana" w:cstheme="minorHAnsi"/>
                <w:b/>
                <w:sz w:val="18"/>
                <w:szCs w:val="18"/>
              </w:rPr>
            </w:pPr>
            <w:r w:rsidRPr="00AD6B34">
              <w:rPr>
                <w:rFonts w:ascii="Verdana" w:hAnsi="Verdana" w:cstheme="minorHAnsi"/>
                <w:b/>
                <w:sz w:val="18"/>
                <w:szCs w:val="18"/>
              </w:rPr>
              <w:t xml:space="preserve">Wartość zrealizowanych </w:t>
            </w:r>
            <w:r w:rsidR="006C6358" w:rsidRPr="00AD6B34">
              <w:rPr>
                <w:rFonts w:ascii="Verdana" w:hAnsi="Verdana" w:cstheme="minorHAnsi"/>
                <w:b/>
                <w:sz w:val="18"/>
                <w:szCs w:val="18"/>
              </w:rPr>
              <w:t>zamówień</w:t>
            </w:r>
            <w:r w:rsidRPr="00AD6B34">
              <w:rPr>
                <w:rFonts w:ascii="Verdana" w:hAnsi="Verdana" w:cstheme="minorHAnsi"/>
                <w:b/>
                <w:sz w:val="18"/>
                <w:szCs w:val="18"/>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AD6B34" w:rsidRDefault="001B56CC" w:rsidP="001B56CC">
            <w:pPr>
              <w:jc w:val="center"/>
              <w:rPr>
                <w:rFonts w:ascii="Verdana" w:hAnsi="Verdana" w:cstheme="minorHAnsi"/>
                <w:b/>
                <w:sz w:val="18"/>
                <w:szCs w:val="18"/>
              </w:rPr>
            </w:pPr>
            <w:r w:rsidRPr="00AD6B34">
              <w:rPr>
                <w:rFonts w:ascii="Verdana" w:hAnsi="Verdana" w:cstheme="minorHAnsi"/>
                <w:b/>
                <w:sz w:val="18"/>
                <w:szCs w:val="18"/>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AD6B34" w:rsidRDefault="001B56CC" w:rsidP="005B1ED0">
            <w:pPr>
              <w:spacing w:line="240" w:lineRule="auto"/>
              <w:jc w:val="center"/>
              <w:rPr>
                <w:rFonts w:ascii="Verdana" w:hAnsi="Verdana" w:cstheme="minorHAnsi"/>
                <w:b/>
                <w:sz w:val="18"/>
                <w:szCs w:val="18"/>
                <w:lang w:eastAsia="pl-PL"/>
              </w:rPr>
            </w:pPr>
            <w:r w:rsidRPr="00AD6B34">
              <w:rPr>
                <w:rFonts w:ascii="Verdana" w:hAnsi="Verdana" w:cstheme="minorHAnsi"/>
                <w:b/>
                <w:sz w:val="18"/>
                <w:szCs w:val="18"/>
                <w:lang w:eastAsia="pl-PL"/>
              </w:rPr>
              <w:t>Nazwa Odbiorcy</w:t>
            </w:r>
          </w:p>
          <w:p w14:paraId="6A95D445" w14:textId="61DB8590" w:rsidR="001B56CC" w:rsidRPr="00AD6B34" w:rsidRDefault="001B56CC" w:rsidP="005B1ED0">
            <w:pPr>
              <w:spacing w:line="240" w:lineRule="auto"/>
              <w:jc w:val="center"/>
              <w:rPr>
                <w:rFonts w:ascii="Verdana" w:hAnsi="Verdana" w:cstheme="minorHAnsi"/>
                <w:i/>
                <w:sz w:val="18"/>
                <w:szCs w:val="18"/>
                <w:lang w:eastAsia="pl-PL"/>
              </w:rPr>
            </w:pPr>
            <w:r w:rsidRPr="00AD6B34">
              <w:rPr>
                <w:rFonts w:ascii="Verdana" w:hAnsi="Verdana" w:cstheme="minorHAnsi"/>
                <w:i/>
                <w:sz w:val="18"/>
                <w:szCs w:val="18"/>
                <w:lang w:eastAsia="pl-PL"/>
              </w:rPr>
              <w:t>(wraz z adresem i nr telefonu)</w:t>
            </w:r>
          </w:p>
        </w:tc>
      </w:tr>
      <w:tr w:rsidR="001B56CC" w:rsidRPr="00AD6B34" w14:paraId="56A7B3D4" w14:textId="77777777" w:rsidTr="001B56CC">
        <w:trPr>
          <w:trHeight w:val="504"/>
          <w:tblHeader/>
        </w:trPr>
        <w:tc>
          <w:tcPr>
            <w:tcW w:w="568" w:type="dxa"/>
            <w:vMerge/>
            <w:tcBorders>
              <w:left w:val="single" w:sz="4" w:space="0" w:color="auto"/>
            </w:tcBorders>
            <w:vAlign w:val="center"/>
          </w:tcPr>
          <w:p w14:paraId="61DA00CA" w14:textId="77777777" w:rsidR="001B56CC" w:rsidRPr="00AD6B34"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AD6B34"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AD6B34" w:rsidRDefault="001B56CC" w:rsidP="005B1ED0">
            <w:pPr>
              <w:jc w:val="center"/>
              <w:rPr>
                <w:rFonts w:ascii="Verdana" w:hAnsi="Verdana" w:cstheme="minorHAnsi"/>
                <w:i/>
                <w:sz w:val="18"/>
                <w:szCs w:val="18"/>
              </w:rPr>
            </w:pPr>
          </w:p>
        </w:tc>
        <w:tc>
          <w:tcPr>
            <w:tcW w:w="1560" w:type="dxa"/>
            <w:vMerge/>
          </w:tcPr>
          <w:p w14:paraId="296EFDC1" w14:textId="5F7865F5" w:rsidR="001B56CC" w:rsidRPr="00AD6B34" w:rsidRDefault="001B56CC" w:rsidP="005B1ED0">
            <w:pPr>
              <w:jc w:val="center"/>
              <w:rPr>
                <w:rFonts w:ascii="Verdana" w:hAnsi="Verdana" w:cstheme="minorHAnsi"/>
                <w:i/>
                <w:sz w:val="18"/>
                <w:szCs w:val="18"/>
              </w:rPr>
            </w:pPr>
          </w:p>
        </w:tc>
        <w:tc>
          <w:tcPr>
            <w:tcW w:w="1417" w:type="dxa"/>
            <w:tcBorders>
              <w:top w:val="nil"/>
            </w:tcBorders>
            <w:shd w:val="clear" w:color="auto" w:fill="DBE5F1" w:themeFill="accent1" w:themeFillTint="33"/>
            <w:vAlign w:val="center"/>
          </w:tcPr>
          <w:p w14:paraId="2F841D58" w14:textId="77777777" w:rsidR="001B56CC" w:rsidRPr="00AD6B34" w:rsidRDefault="001B56CC" w:rsidP="005B1ED0">
            <w:pPr>
              <w:jc w:val="center"/>
              <w:rPr>
                <w:rFonts w:ascii="Verdana" w:hAnsi="Verdana" w:cstheme="minorHAnsi"/>
                <w:i/>
                <w:sz w:val="18"/>
                <w:szCs w:val="18"/>
              </w:rPr>
            </w:pPr>
            <w:r w:rsidRPr="00AD6B34">
              <w:rPr>
                <w:rFonts w:ascii="Verdana" w:hAnsi="Verdana" w:cstheme="minorHAnsi"/>
                <w:i/>
                <w:sz w:val="18"/>
                <w:szCs w:val="18"/>
              </w:rPr>
              <w:t>Data</w:t>
            </w:r>
          </w:p>
          <w:p w14:paraId="68DFD46E" w14:textId="7A668A44" w:rsidR="001B56CC" w:rsidRPr="00AD6B34" w:rsidRDefault="001B56CC" w:rsidP="005B1ED0">
            <w:pPr>
              <w:jc w:val="center"/>
              <w:rPr>
                <w:rFonts w:ascii="Verdana" w:hAnsi="Verdana" w:cstheme="minorHAnsi"/>
                <w:i/>
                <w:sz w:val="18"/>
                <w:szCs w:val="18"/>
              </w:rPr>
            </w:pPr>
            <w:r w:rsidRPr="00AD6B34">
              <w:rPr>
                <w:rFonts w:ascii="Verdana" w:hAnsi="Verdana" w:cstheme="minorHAnsi"/>
                <w:i/>
                <w:sz w:val="18"/>
                <w:szCs w:val="18"/>
              </w:rPr>
              <w:t>Rozpoczęcia</w:t>
            </w:r>
          </w:p>
        </w:tc>
        <w:tc>
          <w:tcPr>
            <w:tcW w:w="1418" w:type="dxa"/>
            <w:tcBorders>
              <w:top w:val="nil"/>
              <w:right w:val="single" w:sz="4" w:space="0" w:color="auto"/>
            </w:tcBorders>
            <w:shd w:val="clear" w:color="auto" w:fill="DBE5F1" w:themeFill="accent1" w:themeFillTint="33"/>
            <w:vAlign w:val="center"/>
          </w:tcPr>
          <w:p w14:paraId="6DE5772B" w14:textId="77777777" w:rsidR="001B56CC" w:rsidRPr="00AD6B34" w:rsidRDefault="001B56CC" w:rsidP="005B1ED0">
            <w:pPr>
              <w:jc w:val="center"/>
              <w:rPr>
                <w:rFonts w:ascii="Verdana" w:hAnsi="Verdana" w:cstheme="minorHAnsi"/>
                <w:i/>
                <w:sz w:val="18"/>
                <w:szCs w:val="18"/>
              </w:rPr>
            </w:pPr>
            <w:r w:rsidRPr="00AD6B34">
              <w:rPr>
                <w:rFonts w:ascii="Verdana" w:hAnsi="Verdana" w:cstheme="minorHAnsi"/>
                <w:i/>
                <w:sz w:val="18"/>
                <w:szCs w:val="18"/>
              </w:rPr>
              <w:t>Data</w:t>
            </w:r>
          </w:p>
          <w:p w14:paraId="1719AC74" w14:textId="77777777" w:rsidR="001B56CC" w:rsidRPr="00AD6B34" w:rsidRDefault="001B56CC" w:rsidP="005B1ED0">
            <w:pPr>
              <w:jc w:val="center"/>
              <w:rPr>
                <w:rFonts w:ascii="Verdana" w:hAnsi="Verdana" w:cstheme="minorHAnsi"/>
                <w:i/>
                <w:sz w:val="18"/>
                <w:szCs w:val="18"/>
              </w:rPr>
            </w:pPr>
            <w:r w:rsidRPr="00AD6B34">
              <w:rPr>
                <w:rFonts w:ascii="Verdana" w:hAnsi="Verdana" w:cstheme="minorHAnsi"/>
                <w:i/>
                <w:sz w:val="18"/>
                <w:szCs w:val="18"/>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AD6B34" w:rsidRDefault="001B56CC" w:rsidP="005B1ED0">
            <w:pPr>
              <w:jc w:val="center"/>
              <w:rPr>
                <w:rFonts w:ascii="Verdana" w:hAnsi="Verdana" w:cstheme="minorHAnsi"/>
                <w:i/>
                <w:sz w:val="18"/>
                <w:szCs w:val="18"/>
              </w:rPr>
            </w:pPr>
          </w:p>
        </w:tc>
      </w:tr>
      <w:tr w:rsidR="001B56CC" w:rsidRPr="00AD6B34" w14:paraId="7675C95A" w14:textId="77777777" w:rsidTr="00147934">
        <w:trPr>
          <w:trHeight w:val="843"/>
        </w:trPr>
        <w:tc>
          <w:tcPr>
            <w:tcW w:w="568" w:type="dxa"/>
            <w:vAlign w:val="center"/>
          </w:tcPr>
          <w:p w14:paraId="7AAAB67C" w14:textId="77777777" w:rsidR="001B56CC" w:rsidRPr="00AD6B34" w:rsidRDefault="001B56CC" w:rsidP="0049200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304" w:type="dxa"/>
            <w:tcBorders>
              <w:right w:val="single" w:sz="4" w:space="0" w:color="auto"/>
            </w:tcBorders>
            <w:vAlign w:val="center"/>
          </w:tcPr>
          <w:p w14:paraId="0227B786" w14:textId="77777777" w:rsidR="001B56CC" w:rsidRPr="00AD6B34"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AD6B34" w:rsidRDefault="001B56CC" w:rsidP="0049200F">
            <w:pPr>
              <w:spacing w:before="120"/>
              <w:jc w:val="center"/>
              <w:rPr>
                <w:rFonts w:ascii="Verdana" w:hAnsi="Verdana" w:cstheme="minorHAnsi"/>
                <w:sz w:val="18"/>
                <w:szCs w:val="18"/>
              </w:rPr>
            </w:pPr>
          </w:p>
        </w:tc>
        <w:tc>
          <w:tcPr>
            <w:tcW w:w="1560" w:type="dxa"/>
            <w:vAlign w:val="center"/>
          </w:tcPr>
          <w:p w14:paraId="48B8488D" w14:textId="0F1ED9AC" w:rsidR="001B56CC" w:rsidRPr="00AD6B34" w:rsidRDefault="001B56CC" w:rsidP="0049200F">
            <w:pPr>
              <w:spacing w:before="120"/>
              <w:jc w:val="center"/>
              <w:rPr>
                <w:rFonts w:ascii="Verdana" w:hAnsi="Verdana" w:cstheme="minorHAnsi"/>
                <w:sz w:val="18"/>
                <w:szCs w:val="18"/>
              </w:rPr>
            </w:pPr>
          </w:p>
        </w:tc>
        <w:tc>
          <w:tcPr>
            <w:tcW w:w="1417" w:type="dxa"/>
            <w:tcBorders>
              <w:top w:val="nil"/>
              <w:bottom w:val="nil"/>
            </w:tcBorders>
            <w:vAlign w:val="center"/>
          </w:tcPr>
          <w:p w14:paraId="60C41DE4" w14:textId="77777777" w:rsidR="001B56CC" w:rsidRPr="00AD6B34" w:rsidRDefault="001B56CC" w:rsidP="0049200F">
            <w:pPr>
              <w:spacing w:before="120"/>
              <w:jc w:val="center"/>
              <w:rPr>
                <w:rFonts w:ascii="Verdana" w:hAnsi="Verdana" w:cstheme="minorHAnsi"/>
                <w:sz w:val="18"/>
                <w:szCs w:val="18"/>
              </w:rPr>
            </w:pPr>
          </w:p>
        </w:tc>
        <w:tc>
          <w:tcPr>
            <w:tcW w:w="1418" w:type="dxa"/>
            <w:tcBorders>
              <w:top w:val="nil"/>
              <w:bottom w:val="nil"/>
              <w:right w:val="single" w:sz="4" w:space="0" w:color="auto"/>
            </w:tcBorders>
            <w:vAlign w:val="center"/>
          </w:tcPr>
          <w:p w14:paraId="5EBBAE69" w14:textId="77777777" w:rsidR="001B56CC" w:rsidRPr="00AD6B34"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AD6B34" w:rsidRDefault="001B56CC" w:rsidP="0049200F">
            <w:pPr>
              <w:spacing w:before="120"/>
              <w:jc w:val="center"/>
              <w:rPr>
                <w:rFonts w:ascii="Verdana" w:hAnsi="Verdana" w:cstheme="minorHAnsi"/>
                <w:sz w:val="18"/>
                <w:szCs w:val="18"/>
              </w:rPr>
            </w:pPr>
          </w:p>
        </w:tc>
      </w:tr>
      <w:tr w:rsidR="00147934" w:rsidRPr="00AD6B34" w14:paraId="201FD0F4" w14:textId="77777777" w:rsidTr="00147934">
        <w:trPr>
          <w:trHeight w:val="843"/>
        </w:trPr>
        <w:tc>
          <w:tcPr>
            <w:tcW w:w="568" w:type="dxa"/>
            <w:vAlign w:val="center"/>
          </w:tcPr>
          <w:p w14:paraId="6AF131D4" w14:textId="77777777" w:rsidR="00147934" w:rsidRPr="00AD6B34" w:rsidRDefault="00147934" w:rsidP="0049200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304" w:type="dxa"/>
            <w:tcBorders>
              <w:right w:val="single" w:sz="4" w:space="0" w:color="auto"/>
            </w:tcBorders>
            <w:vAlign w:val="center"/>
          </w:tcPr>
          <w:p w14:paraId="42118CAC" w14:textId="77777777" w:rsidR="00147934" w:rsidRPr="00AD6B34" w:rsidRDefault="00147934" w:rsidP="0049200F">
            <w:pPr>
              <w:spacing w:before="120"/>
              <w:jc w:val="center"/>
              <w:rPr>
                <w:rFonts w:ascii="Verdana" w:hAnsi="Verdana" w:cstheme="minorHAnsi"/>
                <w:sz w:val="18"/>
                <w:szCs w:val="18"/>
              </w:rPr>
            </w:pPr>
          </w:p>
        </w:tc>
        <w:tc>
          <w:tcPr>
            <w:tcW w:w="1560" w:type="dxa"/>
            <w:vAlign w:val="center"/>
          </w:tcPr>
          <w:p w14:paraId="364E89A9" w14:textId="77777777" w:rsidR="00147934" w:rsidRPr="00AD6B34" w:rsidRDefault="00147934" w:rsidP="0049200F">
            <w:pPr>
              <w:spacing w:before="120"/>
              <w:jc w:val="center"/>
              <w:rPr>
                <w:rFonts w:ascii="Verdana" w:hAnsi="Verdana" w:cstheme="minorHAnsi"/>
                <w:sz w:val="18"/>
                <w:szCs w:val="18"/>
              </w:rPr>
            </w:pPr>
          </w:p>
        </w:tc>
        <w:tc>
          <w:tcPr>
            <w:tcW w:w="1560" w:type="dxa"/>
            <w:vAlign w:val="center"/>
          </w:tcPr>
          <w:p w14:paraId="7E03F6CD" w14:textId="77777777" w:rsidR="00147934" w:rsidRPr="00AD6B34" w:rsidRDefault="00147934" w:rsidP="0049200F">
            <w:pPr>
              <w:spacing w:before="120"/>
              <w:jc w:val="center"/>
              <w:rPr>
                <w:rFonts w:ascii="Verdana" w:hAnsi="Verdana" w:cstheme="minorHAnsi"/>
                <w:sz w:val="18"/>
                <w:szCs w:val="18"/>
              </w:rPr>
            </w:pPr>
          </w:p>
        </w:tc>
        <w:tc>
          <w:tcPr>
            <w:tcW w:w="1417" w:type="dxa"/>
            <w:tcBorders>
              <w:top w:val="nil"/>
              <w:bottom w:val="nil"/>
            </w:tcBorders>
            <w:vAlign w:val="center"/>
          </w:tcPr>
          <w:p w14:paraId="79201194" w14:textId="77777777" w:rsidR="00147934" w:rsidRPr="00AD6B34" w:rsidRDefault="00147934" w:rsidP="0049200F">
            <w:pPr>
              <w:spacing w:before="120"/>
              <w:jc w:val="center"/>
              <w:rPr>
                <w:rFonts w:ascii="Verdana" w:hAnsi="Verdana" w:cstheme="minorHAnsi"/>
                <w:sz w:val="18"/>
                <w:szCs w:val="18"/>
              </w:rPr>
            </w:pPr>
          </w:p>
        </w:tc>
        <w:tc>
          <w:tcPr>
            <w:tcW w:w="1418" w:type="dxa"/>
            <w:tcBorders>
              <w:top w:val="nil"/>
              <w:bottom w:val="nil"/>
              <w:right w:val="single" w:sz="4" w:space="0" w:color="auto"/>
            </w:tcBorders>
            <w:vAlign w:val="center"/>
          </w:tcPr>
          <w:p w14:paraId="5E4F4563" w14:textId="77777777" w:rsidR="00147934" w:rsidRPr="00AD6B34" w:rsidRDefault="00147934"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225D317" w14:textId="77777777" w:rsidR="00147934" w:rsidRPr="00AD6B34" w:rsidRDefault="00147934" w:rsidP="0049200F">
            <w:pPr>
              <w:spacing w:before="120"/>
              <w:jc w:val="center"/>
              <w:rPr>
                <w:rFonts w:ascii="Verdana" w:hAnsi="Verdana" w:cstheme="minorHAnsi"/>
                <w:sz w:val="18"/>
                <w:szCs w:val="18"/>
              </w:rPr>
            </w:pPr>
          </w:p>
        </w:tc>
      </w:tr>
      <w:tr w:rsidR="00147934" w:rsidRPr="00AD6B34" w14:paraId="3F1DE572" w14:textId="77777777" w:rsidTr="001B56CC">
        <w:trPr>
          <w:trHeight w:val="843"/>
        </w:trPr>
        <w:tc>
          <w:tcPr>
            <w:tcW w:w="568" w:type="dxa"/>
            <w:vAlign w:val="center"/>
          </w:tcPr>
          <w:p w14:paraId="33E0AD43" w14:textId="77777777" w:rsidR="00147934" w:rsidRPr="00AD6B34" w:rsidRDefault="00147934" w:rsidP="0049200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304" w:type="dxa"/>
            <w:tcBorders>
              <w:right w:val="single" w:sz="4" w:space="0" w:color="auto"/>
            </w:tcBorders>
            <w:vAlign w:val="center"/>
          </w:tcPr>
          <w:p w14:paraId="4D63BEFA" w14:textId="77777777" w:rsidR="00147934" w:rsidRPr="00AD6B34" w:rsidRDefault="00147934" w:rsidP="0049200F">
            <w:pPr>
              <w:spacing w:before="120"/>
              <w:jc w:val="center"/>
              <w:rPr>
                <w:rFonts w:ascii="Verdana" w:hAnsi="Verdana" w:cstheme="minorHAnsi"/>
                <w:sz w:val="18"/>
                <w:szCs w:val="18"/>
              </w:rPr>
            </w:pPr>
          </w:p>
        </w:tc>
        <w:tc>
          <w:tcPr>
            <w:tcW w:w="1560" w:type="dxa"/>
            <w:vAlign w:val="center"/>
          </w:tcPr>
          <w:p w14:paraId="06A25C48" w14:textId="77777777" w:rsidR="00147934" w:rsidRPr="00AD6B34" w:rsidRDefault="00147934" w:rsidP="0049200F">
            <w:pPr>
              <w:spacing w:before="120"/>
              <w:jc w:val="center"/>
              <w:rPr>
                <w:rFonts w:ascii="Verdana" w:hAnsi="Verdana" w:cstheme="minorHAnsi"/>
                <w:sz w:val="18"/>
                <w:szCs w:val="18"/>
              </w:rPr>
            </w:pPr>
          </w:p>
        </w:tc>
        <w:tc>
          <w:tcPr>
            <w:tcW w:w="1560" w:type="dxa"/>
            <w:vAlign w:val="center"/>
          </w:tcPr>
          <w:p w14:paraId="1DBAF95F" w14:textId="77777777" w:rsidR="00147934" w:rsidRPr="00AD6B34" w:rsidRDefault="00147934" w:rsidP="0049200F">
            <w:pPr>
              <w:spacing w:before="120"/>
              <w:jc w:val="center"/>
              <w:rPr>
                <w:rFonts w:ascii="Verdana" w:hAnsi="Verdana" w:cstheme="minorHAnsi"/>
                <w:sz w:val="18"/>
                <w:szCs w:val="18"/>
              </w:rPr>
            </w:pPr>
          </w:p>
        </w:tc>
        <w:tc>
          <w:tcPr>
            <w:tcW w:w="1417" w:type="dxa"/>
            <w:tcBorders>
              <w:top w:val="nil"/>
            </w:tcBorders>
            <w:vAlign w:val="center"/>
          </w:tcPr>
          <w:p w14:paraId="28FD625E" w14:textId="77777777" w:rsidR="00147934" w:rsidRPr="00AD6B34" w:rsidRDefault="00147934" w:rsidP="0049200F">
            <w:pPr>
              <w:spacing w:before="120"/>
              <w:jc w:val="center"/>
              <w:rPr>
                <w:rFonts w:ascii="Verdana" w:hAnsi="Verdana" w:cstheme="minorHAnsi"/>
                <w:sz w:val="18"/>
                <w:szCs w:val="18"/>
              </w:rPr>
            </w:pPr>
          </w:p>
        </w:tc>
        <w:tc>
          <w:tcPr>
            <w:tcW w:w="1418" w:type="dxa"/>
            <w:tcBorders>
              <w:top w:val="nil"/>
              <w:right w:val="single" w:sz="4" w:space="0" w:color="auto"/>
            </w:tcBorders>
            <w:vAlign w:val="center"/>
          </w:tcPr>
          <w:p w14:paraId="1BB3741C" w14:textId="77777777" w:rsidR="00147934" w:rsidRPr="00AD6B34" w:rsidRDefault="00147934"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E7A2658" w14:textId="77777777" w:rsidR="00147934" w:rsidRPr="00AD6B34" w:rsidRDefault="00147934" w:rsidP="0049200F">
            <w:pPr>
              <w:spacing w:before="120"/>
              <w:jc w:val="center"/>
              <w:rPr>
                <w:rFonts w:ascii="Verdana" w:hAnsi="Verdana" w:cstheme="minorHAnsi"/>
                <w:sz w:val="18"/>
                <w:szCs w:val="18"/>
              </w:rPr>
            </w:pPr>
          </w:p>
        </w:tc>
      </w:tr>
    </w:tbl>
    <w:p w14:paraId="1FBA808D" w14:textId="1B15EA42" w:rsidR="00B137F8" w:rsidRPr="00AD6B34" w:rsidRDefault="00B137F8" w:rsidP="00B137F8">
      <w:pPr>
        <w:spacing w:before="120"/>
        <w:ind w:left="-284" w:right="-569"/>
        <w:outlineLvl w:val="0"/>
        <w:rPr>
          <w:rFonts w:ascii="Verdana" w:hAnsi="Verdana" w:cstheme="minorHAnsi"/>
          <w:i/>
          <w:sz w:val="18"/>
          <w:szCs w:val="18"/>
        </w:rPr>
      </w:pPr>
      <w:r w:rsidRPr="00AD6B34">
        <w:rPr>
          <w:rFonts w:ascii="Verdana" w:hAnsi="Verdana" w:cstheme="minorHAnsi"/>
          <w:i/>
          <w:sz w:val="18"/>
          <w:szCs w:val="18"/>
        </w:rPr>
        <w:t>UWAGA: Należy dostosować ilość wierszy do ilości wykazywanych za</w:t>
      </w:r>
      <w:r w:rsidR="00285FD6" w:rsidRPr="00AD6B34">
        <w:rPr>
          <w:rFonts w:ascii="Verdana" w:hAnsi="Verdana" w:cstheme="minorHAnsi"/>
          <w:i/>
          <w:sz w:val="18"/>
          <w:szCs w:val="18"/>
        </w:rPr>
        <w:t>mówień</w:t>
      </w:r>
    </w:p>
    <w:p w14:paraId="50E268A1" w14:textId="77777777" w:rsidR="00B137F8" w:rsidRPr="00AD6B34" w:rsidRDefault="00B137F8" w:rsidP="00B137F8">
      <w:pPr>
        <w:spacing w:before="120"/>
        <w:ind w:left="-284" w:right="-569"/>
        <w:outlineLvl w:val="0"/>
        <w:rPr>
          <w:rFonts w:ascii="Verdana" w:hAnsi="Verdana" w:cstheme="minorHAnsi"/>
          <w:i/>
          <w:sz w:val="18"/>
          <w:szCs w:val="18"/>
        </w:rPr>
      </w:pPr>
    </w:p>
    <w:p w14:paraId="18D4C64D" w14:textId="43852657" w:rsidR="00B137F8" w:rsidRPr="00147934" w:rsidRDefault="005B1ED0" w:rsidP="00B137F8">
      <w:pPr>
        <w:spacing w:before="120" w:line="240" w:lineRule="auto"/>
        <w:ind w:right="28"/>
        <w:outlineLvl w:val="0"/>
        <w:rPr>
          <w:rFonts w:ascii="Verdana" w:hAnsi="Verdana" w:cstheme="minorHAnsi"/>
          <w:b/>
          <w:i/>
          <w:color w:val="FF0000"/>
          <w:szCs w:val="22"/>
        </w:rPr>
      </w:pPr>
      <w:r w:rsidRPr="00147934">
        <w:rPr>
          <w:rFonts w:ascii="Verdana" w:hAnsi="Verdana" w:cstheme="minorHAnsi"/>
          <w:b/>
          <w:color w:val="FF0000"/>
          <w:szCs w:val="22"/>
        </w:rPr>
        <w:t xml:space="preserve">Do niniejszego wykazu dołączamy dowody potwierdzające, że ww. </w:t>
      </w:r>
      <w:r w:rsidR="001B56CC" w:rsidRPr="00147934">
        <w:rPr>
          <w:rFonts w:ascii="Verdana" w:hAnsi="Verdana" w:cstheme="minorHAnsi"/>
          <w:b/>
          <w:color w:val="FF0000"/>
          <w:szCs w:val="22"/>
        </w:rPr>
        <w:t>zamówienia</w:t>
      </w:r>
      <w:r w:rsidRPr="00147934">
        <w:rPr>
          <w:rFonts w:ascii="Verdana" w:hAnsi="Verdana" w:cstheme="minorHAnsi"/>
          <w:b/>
          <w:color w:val="FF0000"/>
          <w:szCs w:val="22"/>
        </w:rPr>
        <w:t xml:space="preserve"> zostały wykonane lub są wykonywane należycie.</w:t>
      </w:r>
    </w:p>
    <w:p w14:paraId="35C83B56" w14:textId="77777777" w:rsidR="00B137F8" w:rsidRPr="00AD6B34" w:rsidRDefault="00B137F8" w:rsidP="00B137F8">
      <w:pPr>
        <w:ind w:right="-993"/>
        <w:rPr>
          <w:rFonts w:ascii="Verdana" w:hAnsi="Verdana" w:cstheme="minorHAnsi"/>
          <w:sz w:val="18"/>
          <w:szCs w:val="18"/>
        </w:rPr>
      </w:pPr>
    </w:p>
    <w:p w14:paraId="5D991108" w14:textId="77777777" w:rsidR="00B137F8" w:rsidRPr="00AD6B34" w:rsidRDefault="00B137F8" w:rsidP="00B137F8">
      <w:pPr>
        <w:ind w:right="-993"/>
        <w:rPr>
          <w:rFonts w:ascii="Verdana" w:hAnsi="Verdana" w:cstheme="minorHAnsi"/>
          <w:sz w:val="18"/>
          <w:szCs w:val="18"/>
        </w:rPr>
      </w:pPr>
    </w:p>
    <w:p w14:paraId="21089097" w14:textId="28799D09" w:rsidR="00703B45" w:rsidRPr="00AD6B34" w:rsidRDefault="00B137F8" w:rsidP="00703B45">
      <w:pPr>
        <w:spacing w:after="80" w:line="240" w:lineRule="exact"/>
        <w:ind w:left="4690" w:right="-993" w:firstLine="708"/>
        <w:rPr>
          <w:rFonts w:ascii="Verdana" w:hAnsi="Verdana" w:cstheme="minorHAnsi"/>
          <w:sz w:val="18"/>
          <w:szCs w:val="18"/>
        </w:rPr>
      </w:pPr>
      <w:r w:rsidRPr="00AD6B34">
        <w:rPr>
          <w:rFonts w:ascii="Verdana" w:hAnsi="Verdana" w:cstheme="minorHAnsi"/>
          <w:sz w:val="18"/>
          <w:szCs w:val="18"/>
        </w:rPr>
        <w:t xml:space="preserve">              </w:t>
      </w:r>
      <w:r w:rsidRPr="00AD6B34">
        <w:rPr>
          <w:rFonts w:ascii="Verdana" w:hAnsi="Verdana" w:cstheme="minorHAnsi"/>
          <w:sz w:val="18"/>
          <w:szCs w:val="18"/>
        </w:rPr>
        <w:tab/>
        <w:t xml:space="preserve">        </w:t>
      </w:r>
      <w:r w:rsidRPr="00AD6B34">
        <w:rPr>
          <w:rFonts w:ascii="Verdana" w:hAnsi="Verdana" w:cstheme="minorHAnsi"/>
          <w:sz w:val="18"/>
          <w:szCs w:val="18"/>
        </w:rPr>
        <w:tab/>
        <w:t xml:space="preserve"> </w:t>
      </w:r>
      <w:r w:rsidR="00A442E3" w:rsidRPr="00AD6B34">
        <w:rPr>
          <w:rFonts w:ascii="Verdana" w:hAnsi="Verdana" w:cstheme="minorHAnsi"/>
          <w:sz w:val="18"/>
          <w:szCs w:val="18"/>
        </w:rPr>
        <w:tab/>
      </w:r>
      <w:r w:rsidR="00A442E3" w:rsidRPr="00AD6B34">
        <w:rPr>
          <w:rFonts w:ascii="Verdana" w:hAnsi="Verdana" w:cstheme="minorHAnsi"/>
          <w:sz w:val="18"/>
          <w:szCs w:val="18"/>
        </w:rPr>
        <w:tab/>
      </w:r>
      <w:r w:rsidR="00A442E3" w:rsidRPr="00AD6B34">
        <w:rPr>
          <w:rFonts w:ascii="Verdana" w:hAnsi="Verdana" w:cstheme="minorHAnsi"/>
          <w:sz w:val="18"/>
          <w:szCs w:val="18"/>
        </w:rPr>
        <w:tab/>
      </w:r>
      <w:r w:rsidR="00A442E3" w:rsidRPr="00AD6B34">
        <w:rPr>
          <w:rFonts w:ascii="Verdana" w:hAnsi="Verdana" w:cstheme="minorHAnsi"/>
          <w:sz w:val="18"/>
          <w:szCs w:val="18"/>
        </w:rPr>
        <w:tab/>
      </w:r>
      <w:r w:rsidR="00A442E3" w:rsidRPr="00AD6B34">
        <w:rPr>
          <w:rFonts w:ascii="Verdana" w:hAnsi="Verdana" w:cstheme="minorHAnsi"/>
          <w:sz w:val="18"/>
          <w:szCs w:val="18"/>
        </w:rPr>
        <w:tab/>
      </w:r>
      <w:r w:rsidR="00A442E3" w:rsidRPr="00AD6B34">
        <w:rPr>
          <w:rFonts w:ascii="Verdana" w:hAnsi="Verdana" w:cstheme="minorHAnsi"/>
          <w:sz w:val="18"/>
          <w:szCs w:val="18"/>
        </w:rPr>
        <w:tab/>
      </w:r>
      <w:r w:rsidRPr="00AD6B34">
        <w:rPr>
          <w:rFonts w:ascii="Verdana" w:hAnsi="Verdana" w:cstheme="minorHAnsi"/>
          <w:sz w:val="18"/>
          <w:szCs w:val="18"/>
        </w:rPr>
        <w:t xml:space="preserve"> </w:t>
      </w:r>
      <w:bookmarkStart w:id="1" w:name="_Toc19182901"/>
      <w:bookmarkStart w:id="2" w:name="_Toc528334789"/>
      <w:bookmarkStart w:id="3" w:name="_Ref528247260"/>
      <w:r w:rsidR="00703B45" w:rsidRPr="00AD6B34">
        <w:rPr>
          <w:rFonts w:ascii="Verdana" w:hAnsi="Verdana" w:cstheme="minorHAnsi"/>
          <w:sz w:val="18"/>
          <w:szCs w:val="18"/>
        </w:rPr>
        <w:t>........................................................................</w:t>
      </w:r>
    </w:p>
    <w:p w14:paraId="609FBACF" w14:textId="77777777" w:rsidR="00703B45" w:rsidRPr="00AD6B34" w:rsidRDefault="00703B45" w:rsidP="00703B45">
      <w:pPr>
        <w:ind w:left="5398" w:right="68" w:hanging="153"/>
        <w:jc w:val="center"/>
        <w:rPr>
          <w:rFonts w:ascii="Verdana" w:hAnsi="Verdana" w:cstheme="minorHAnsi"/>
          <w:i/>
          <w:sz w:val="18"/>
          <w:szCs w:val="18"/>
        </w:rPr>
      </w:pPr>
      <w:r w:rsidRPr="00AD6B34">
        <w:rPr>
          <w:rFonts w:ascii="Verdana" w:hAnsi="Verdana" w:cstheme="minorHAnsi"/>
          <w:i/>
          <w:sz w:val="18"/>
          <w:szCs w:val="18"/>
        </w:rPr>
        <w:t>Data i podpisy osób uprawnionych do składania</w:t>
      </w:r>
    </w:p>
    <w:p w14:paraId="0E6E6BD0" w14:textId="26E96423" w:rsidR="00703B45" w:rsidRPr="00AD6B34" w:rsidRDefault="00703B45" w:rsidP="00703B45">
      <w:pPr>
        <w:ind w:left="5398" w:right="68" w:hanging="153"/>
        <w:jc w:val="center"/>
        <w:rPr>
          <w:rFonts w:ascii="Verdana" w:hAnsi="Verdana" w:cstheme="minorHAnsi"/>
          <w:i/>
          <w:sz w:val="18"/>
          <w:szCs w:val="18"/>
        </w:rPr>
      </w:pPr>
      <w:r w:rsidRPr="00AD6B34">
        <w:rPr>
          <w:rFonts w:ascii="Verdana" w:hAnsi="Verdana" w:cstheme="minorHAnsi"/>
          <w:i/>
          <w:sz w:val="18"/>
          <w:szCs w:val="18"/>
        </w:rPr>
        <w:t>oświadczeń woli w imieniu Wykonawcy</w:t>
      </w:r>
    </w:p>
    <w:bookmarkEnd w:id="1"/>
    <w:bookmarkEnd w:id="2"/>
    <w:bookmarkEnd w:id="3"/>
    <w:p w14:paraId="04D602DF" w14:textId="1C77A9B2" w:rsidR="005B1ED0" w:rsidRPr="00AD6B34" w:rsidRDefault="005B1ED0" w:rsidP="00B137F8">
      <w:pPr>
        <w:spacing w:line="240" w:lineRule="auto"/>
        <w:ind w:left="5954" w:right="68" w:hanging="556"/>
        <w:jc w:val="center"/>
        <w:rPr>
          <w:rFonts w:ascii="Verdana" w:hAnsi="Verdana" w:cstheme="minorHAnsi"/>
          <w:i/>
          <w:sz w:val="18"/>
          <w:szCs w:val="18"/>
        </w:rPr>
      </w:pPr>
    </w:p>
    <w:sectPr w:rsidR="005B1ED0" w:rsidRPr="00AD6B34"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B80DE" w14:textId="77777777" w:rsidR="00035090" w:rsidRDefault="00035090" w:rsidP="004A302B">
      <w:pPr>
        <w:spacing w:line="240" w:lineRule="auto"/>
      </w:pPr>
      <w:r>
        <w:separator/>
      </w:r>
    </w:p>
  </w:endnote>
  <w:endnote w:type="continuationSeparator" w:id="0">
    <w:p w14:paraId="371C73CA" w14:textId="77777777" w:rsidR="00035090" w:rsidRDefault="000350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2B13D" w14:textId="77777777" w:rsidR="00035090" w:rsidRDefault="00035090" w:rsidP="004A302B">
      <w:pPr>
        <w:spacing w:line="240" w:lineRule="auto"/>
      </w:pPr>
      <w:r>
        <w:separator/>
      </w:r>
    </w:p>
  </w:footnote>
  <w:footnote w:type="continuationSeparator" w:id="0">
    <w:p w14:paraId="3CE3587E" w14:textId="77777777" w:rsidR="00035090" w:rsidRDefault="000350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55E51" w14:textId="35202615" w:rsidR="00AD6B34" w:rsidRDefault="00AD6B34" w:rsidP="00AD6B34">
    <w:pPr>
      <w:pStyle w:val="nagwekdokumentu"/>
    </w:pPr>
    <w:r>
      <w:rPr>
        <w:noProof/>
        <w:lang w:eastAsia="pl-PL"/>
      </w:rPr>
      <w:drawing>
        <wp:anchor distT="0" distB="0" distL="114300" distR="114300" simplePos="0" relativeHeight="251666432" behindDoc="1" locked="0" layoutInCell="1" allowOverlap="1" wp14:anchorId="07300AA7" wp14:editId="7ED7BAA4">
          <wp:simplePos x="0" y="0"/>
          <wp:positionH relativeFrom="page">
            <wp:posOffset>5701030</wp:posOffset>
          </wp:positionH>
          <wp:positionV relativeFrom="page">
            <wp:posOffset>259080</wp:posOffset>
          </wp:positionV>
          <wp:extent cx="922020" cy="715645"/>
          <wp:effectExtent l="0" t="0" r="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020" cy="715645"/>
                  </a:xfrm>
                  <a:prstGeom prst="rect">
                    <a:avLst/>
                  </a:prstGeom>
                  <a:noFill/>
                </pic:spPr>
              </pic:pic>
            </a:graphicData>
          </a:graphic>
          <wp14:sizeRelH relativeFrom="margin">
            <wp14:pctWidth>0</wp14:pctWidth>
          </wp14:sizeRelH>
          <wp14:sizeRelV relativeFrom="margin">
            <wp14:pctHeight>0</wp14:pctHeight>
          </wp14:sizeRelV>
        </wp:anchor>
      </w:drawing>
    </w:r>
  </w:p>
  <w:p w14:paraId="23D0255D" w14:textId="77777777" w:rsidR="00AD6B34" w:rsidRDefault="00AD6B34" w:rsidP="00AD6B34">
    <w:pPr>
      <w:suppressAutoHyphens/>
      <w:ind w:right="187"/>
      <w:rPr>
        <w:rFonts w:ascii="Verdana" w:hAnsi="Verdana"/>
        <w:color w:val="000000" w:themeColor="text1"/>
        <w:sz w:val="16"/>
        <w:szCs w:val="16"/>
      </w:rPr>
    </w:pPr>
    <w:r>
      <w:rPr>
        <w:rFonts w:ascii="Verdana" w:hAnsi="Verdana"/>
        <w:color w:val="000000" w:themeColor="text1"/>
        <w:sz w:val="16"/>
        <w:szCs w:val="16"/>
      </w:rPr>
      <w:t>Specyfikacja Warunków Zamówienia (SWZ)</w:t>
    </w:r>
  </w:p>
  <w:p w14:paraId="033635C2" w14:textId="62259273" w:rsidR="00AD6B34" w:rsidRDefault="00147934" w:rsidP="00AD6B34">
    <w:pPr>
      <w:pStyle w:val="nagwekdokumentu"/>
      <w:rPr>
        <w:rFonts w:ascii="Verdana" w:hAnsi="Verdana"/>
        <w:sz w:val="16"/>
        <w:szCs w:val="16"/>
      </w:rPr>
    </w:pPr>
    <w:r>
      <w:rPr>
        <w:rFonts w:ascii="Verdana" w:hAnsi="Verdana"/>
        <w:sz w:val="16"/>
        <w:szCs w:val="16"/>
      </w:rPr>
      <w:t>POST/DYS/OZ/GZA/02782/2025</w:t>
    </w:r>
  </w:p>
  <w:p w14:paraId="51B90634" w14:textId="77777777" w:rsidR="00AD6B34" w:rsidRDefault="00AD6B34" w:rsidP="00AD6B34">
    <w:pPr>
      <w:pStyle w:val="Nagwek"/>
    </w:pP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090"/>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304A"/>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00"/>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AFF"/>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712"/>
    <w:rsid w:val="00147934"/>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C5"/>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344"/>
    <w:rsid w:val="002E2F38"/>
    <w:rsid w:val="002E39C6"/>
    <w:rsid w:val="002E44A9"/>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586C"/>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F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242"/>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A2D"/>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DD"/>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47DE"/>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1C62"/>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1AED"/>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1D99"/>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A08"/>
    <w:rsid w:val="00852219"/>
    <w:rsid w:val="008527CA"/>
    <w:rsid w:val="008530CC"/>
    <w:rsid w:val="00857C86"/>
    <w:rsid w:val="0086173D"/>
    <w:rsid w:val="00862D0A"/>
    <w:rsid w:val="00865E3B"/>
    <w:rsid w:val="00865F25"/>
    <w:rsid w:val="00867C48"/>
    <w:rsid w:val="008700D0"/>
    <w:rsid w:val="0087290E"/>
    <w:rsid w:val="00872D2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56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715"/>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6737"/>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6B34"/>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3806"/>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D4B"/>
    <w:rsid w:val="00BA5E4E"/>
    <w:rsid w:val="00BA6FF1"/>
    <w:rsid w:val="00BB0B40"/>
    <w:rsid w:val="00BB27C2"/>
    <w:rsid w:val="00BB287E"/>
    <w:rsid w:val="00BB3EA1"/>
    <w:rsid w:val="00BB42EE"/>
    <w:rsid w:val="00BB6FB0"/>
    <w:rsid w:val="00BC1318"/>
    <w:rsid w:val="00BC1AF6"/>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182"/>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F53"/>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138"/>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B7CC7"/>
    <w:rsid w:val="00EC0935"/>
    <w:rsid w:val="00EC165E"/>
    <w:rsid w:val="00EC33C8"/>
    <w:rsid w:val="00EC4992"/>
    <w:rsid w:val="00EC4E3D"/>
    <w:rsid w:val="00EC6C1E"/>
    <w:rsid w:val="00EC6FDB"/>
    <w:rsid w:val="00EC7687"/>
    <w:rsid w:val="00ED0661"/>
    <w:rsid w:val="00ED0668"/>
    <w:rsid w:val="00ED1489"/>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7CD"/>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9CC"/>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FD5EE189-0041-4653-A20D-B09E7D9B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nagwekdokumentu">
    <w:name w:val="nagłówek dokumentu"/>
    <w:autoRedefine/>
    <w:qFormat/>
    <w:rsid w:val="00AD6B34"/>
    <w:pPr>
      <w:spacing w:after="0" w:line="240" w:lineRule="auto"/>
    </w:pPr>
    <w:rPr>
      <w:rFonts w:eastAsia="Times New Roman"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0036">
      <w:bodyDiv w:val="1"/>
      <w:marLeft w:val="0"/>
      <w:marRight w:val="0"/>
      <w:marTop w:val="0"/>
      <w:marBottom w:val="0"/>
      <w:divBdr>
        <w:top w:val="none" w:sz="0" w:space="0" w:color="auto"/>
        <w:left w:val="none" w:sz="0" w:space="0" w:color="auto"/>
        <w:bottom w:val="none" w:sz="0" w:space="0" w:color="auto"/>
        <w:right w:val="none" w:sz="0" w:space="0" w:color="auto"/>
      </w:divBdr>
    </w:div>
    <w:div w:id="96874029">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5832013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357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87570"/>
    <w:rsid w:val="0008757F"/>
    <w:rsid w:val="00092C4D"/>
    <w:rsid w:val="00093F96"/>
    <w:rsid w:val="000A1772"/>
    <w:rsid w:val="000A3410"/>
    <w:rsid w:val="000B4E1F"/>
    <w:rsid w:val="000B5F48"/>
    <w:rsid w:val="000F5876"/>
    <w:rsid w:val="00112677"/>
    <w:rsid w:val="001F4D89"/>
    <w:rsid w:val="001F6AB2"/>
    <w:rsid w:val="002036E3"/>
    <w:rsid w:val="00263FCB"/>
    <w:rsid w:val="0027219B"/>
    <w:rsid w:val="0027490D"/>
    <w:rsid w:val="00297817"/>
    <w:rsid w:val="002A5475"/>
    <w:rsid w:val="002B167E"/>
    <w:rsid w:val="002D0025"/>
    <w:rsid w:val="002D5E73"/>
    <w:rsid w:val="002D7537"/>
    <w:rsid w:val="002E0540"/>
    <w:rsid w:val="002E672A"/>
    <w:rsid w:val="00305222"/>
    <w:rsid w:val="00334924"/>
    <w:rsid w:val="00337C7B"/>
    <w:rsid w:val="00341F66"/>
    <w:rsid w:val="0038682C"/>
    <w:rsid w:val="00396216"/>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4128E"/>
    <w:rsid w:val="007705A9"/>
    <w:rsid w:val="00774C40"/>
    <w:rsid w:val="0079668A"/>
    <w:rsid w:val="007D6AA4"/>
    <w:rsid w:val="007E096F"/>
    <w:rsid w:val="007E391E"/>
    <w:rsid w:val="00832C41"/>
    <w:rsid w:val="00843AAE"/>
    <w:rsid w:val="0085262B"/>
    <w:rsid w:val="00876E33"/>
    <w:rsid w:val="008803EB"/>
    <w:rsid w:val="008D127A"/>
    <w:rsid w:val="008E019D"/>
    <w:rsid w:val="008E031B"/>
    <w:rsid w:val="0091435D"/>
    <w:rsid w:val="00920F8B"/>
    <w:rsid w:val="00923549"/>
    <w:rsid w:val="009270E7"/>
    <w:rsid w:val="009324D2"/>
    <w:rsid w:val="00947E29"/>
    <w:rsid w:val="0097353A"/>
    <w:rsid w:val="009B2C80"/>
    <w:rsid w:val="00A27FD0"/>
    <w:rsid w:val="00A347BC"/>
    <w:rsid w:val="00A35DF1"/>
    <w:rsid w:val="00A72EB3"/>
    <w:rsid w:val="00AC2E77"/>
    <w:rsid w:val="00AD5090"/>
    <w:rsid w:val="00B14DB9"/>
    <w:rsid w:val="00B2641D"/>
    <w:rsid w:val="00B4616D"/>
    <w:rsid w:val="00B52CD1"/>
    <w:rsid w:val="00B53165"/>
    <w:rsid w:val="00B60536"/>
    <w:rsid w:val="00B864C2"/>
    <w:rsid w:val="00B90592"/>
    <w:rsid w:val="00BA657E"/>
    <w:rsid w:val="00BB6011"/>
    <w:rsid w:val="00BC6FE2"/>
    <w:rsid w:val="00C102F1"/>
    <w:rsid w:val="00C80E37"/>
    <w:rsid w:val="00C849CA"/>
    <w:rsid w:val="00CC1999"/>
    <w:rsid w:val="00CD053F"/>
    <w:rsid w:val="00CD6EC5"/>
    <w:rsid w:val="00CE2B5C"/>
    <w:rsid w:val="00D34CE5"/>
    <w:rsid w:val="00D405FD"/>
    <w:rsid w:val="00D84B3B"/>
    <w:rsid w:val="00DA0DD7"/>
    <w:rsid w:val="00DB34D2"/>
    <w:rsid w:val="00DB544B"/>
    <w:rsid w:val="00DB73BB"/>
    <w:rsid w:val="00DC2672"/>
    <w:rsid w:val="00DC7A68"/>
    <w:rsid w:val="00DD5A0C"/>
    <w:rsid w:val="00DD6B38"/>
    <w:rsid w:val="00DF269A"/>
    <w:rsid w:val="00DF40DA"/>
    <w:rsid w:val="00E35FDA"/>
    <w:rsid w:val="00ED5DD4"/>
    <w:rsid w:val="00EE39C7"/>
    <w:rsid w:val="00EF5F32"/>
    <w:rsid w:val="00F8384E"/>
    <w:rsid w:val="00F86672"/>
    <w:rsid w:val="00FD204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6 do SWZ Wykaz wykonanych zamówień POST.docx</dmsv2BaseFileName>
    <dmsv2BaseDisplayName xmlns="http://schemas.microsoft.com/sharepoint/v3">Zał 6 do SWZ Wykaz wykonanych zamówień POST</dmsv2BaseDisplayName>
    <dmsv2SWPP2ObjectNumber xmlns="http://schemas.microsoft.com/sharepoint/v3" xsi:nil="true"/>
    <dmsv2SWPP2SumMD5 xmlns="http://schemas.microsoft.com/sharepoint/v3">880c8408ddcb140f5fc48cf71b5a8a95</dmsv2SWPP2SumMD5>
    <dmsv2BaseMoved xmlns="http://schemas.microsoft.com/sharepoint/v3">false</dmsv2BaseMoved>
    <dmsv2BaseIsSensitive xmlns="http://schemas.microsoft.com/sharepoint/v3">true</dmsv2BaseIsSensitive>
    <dmsv2SWPP2IDSWPP2 xmlns="http://schemas.microsoft.com/sharepoint/v3">686217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22933045</dmsv2BaseClientSystemDocumentID>
    <dmsv2BaseModifiedByID xmlns="http://schemas.microsoft.com/sharepoint/v3">12005075</dmsv2BaseModifiedByID>
    <dmsv2BaseCreatedByID xmlns="http://schemas.microsoft.com/sharepoint/v3">12005075</dmsv2BaseCreatedByID>
    <dmsv2SWPP2ObjectDepartment xmlns="http://schemas.microsoft.com/sharepoint/v3">00000001000700060000000c000000000000</dmsv2SWPP2ObjectDepartment>
    <dmsv2SWPP2ObjectName xmlns="http://schemas.microsoft.com/sharepoint/v3">Wniosek</dmsv2SWPP2ObjectName>
    <_dlc_DocId xmlns="a19cb1c7-c5c7-46d4-85ae-d83685407bba">XD3KHSRJV2AP-1855187278-7070</_dlc_DocId>
    <_dlc_DocIdUrl xmlns="a19cb1c7-c5c7-46d4-85ae-d83685407bba">
      <Url>https://swpp2.dms.gkpge.pl/sites/38/_layouts/15/DocIdRedir.aspx?ID=XD3KHSRJV2AP-1855187278-7070</Url>
      <Description>XD3KHSRJV2AP-1855187278-7070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C475-33EF-4AD4-8CBA-C9F412D32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DB6BE71-CBC2-4278-8EA6-A1A6E7B0B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186</Words>
  <Characters>1120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40</cp:revision>
  <cp:lastPrinted>2021-02-26T13:14:00Z</cp:lastPrinted>
  <dcterms:created xsi:type="dcterms:W3CDTF">2021-04-09T12:53:00Z</dcterms:created>
  <dcterms:modified xsi:type="dcterms:W3CDTF">2025-08-08T10:13:00Z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310390d2-c287-4828-acd1-08f2a0b29bf4</vt:lpwstr>
  </property>
</Properties>
</file>